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807" w:rsidRPr="00ED1DB8" w:rsidRDefault="00CD01F4" w:rsidP="00ED1DB8">
      <w:pPr>
        <w:pStyle w:val="tekstdokumentu"/>
      </w:pPr>
      <w:r w:rsidRPr="00CD01F4">
        <w:rPr>
          <w:rFonts w:cs="Arial"/>
          <w:szCs w:val="20"/>
        </w:rPr>
        <w:t>ZP.271.10.2020</w:t>
      </w:r>
      <w:r w:rsidR="003558C1" w:rsidRPr="00ED1DB8">
        <w:rPr>
          <w:color w:val="FF0000"/>
        </w:rPr>
        <w:tab/>
      </w:r>
      <w:r w:rsidR="00374A69" w:rsidRPr="00ED1DB8">
        <w:t xml:space="preserve">załącznik nr </w:t>
      </w:r>
      <w:r w:rsidR="00923791" w:rsidRPr="00ED1DB8">
        <w:t>2</w:t>
      </w:r>
      <w:r w:rsidR="00B65807" w:rsidRPr="00ED1DB8">
        <w:t xml:space="preserve"> do SI</w:t>
      </w:r>
      <w:r w:rsidR="005551A5" w:rsidRPr="00ED1DB8">
        <w:t>W</w:t>
      </w:r>
      <w:r w:rsidR="00B65807" w:rsidRPr="00ED1DB8">
        <w:t>Z</w:t>
      </w:r>
    </w:p>
    <w:p w:rsidR="00B65807" w:rsidRPr="00ED1DB8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ED1DB8">
        <w:rPr>
          <w:rFonts w:cs="Arial"/>
          <w:b/>
          <w:color w:val="000000" w:themeColor="text1"/>
          <w:szCs w:val="20"/>
        </w:rPr>
        <w:t>FORMULARZ OFERTOWY</w:t>
      </w:r>
    </w:p>
    <w:p w:rsidR="00B65807" w:rsidRPr="00ED1DB8" w:rsidRDefault="00B65807" w:rsidP="006E77BB">
      <w:pPr>
        <w:tabs>
          <w:tab w:val="left" w:leader="dot" w:pos="9072"/>
        </w:tabs>
        <w:spacing w:before="180"/>
        <w:rPr>
          <w:rFonts w:cs="Arial"/>
          <w:color w:val="000000" w:themeColor="text1"/>
          <w:szCs w:val="20"/>
        </w:rPr>
      </w:pPr>
      <w:r w:rsidRPr="00ED1DB8">
        <w:rPr>
          <w:rFonts w:cs="Arial"/>
          <w:color w:val="000000" w:themeColor="text1"/>
          <w:szCs w:val="20"/>
        </w:rPr>
        <w:tab/>
      </w:r>
    </w:p>
    <w:p w:rsidR="00B65807" w:rsidRPr="00ED1DB8" w:rsidRDefault="00B65807" w:rsidP="006E77BB">
      <w:pPr>
        <w:tabs>
          <w:tab w:val="left" w:leader="dot" w:pos="9072"/>
        </w:tabs>
        <w:spacing w:before="180"/>
        <w:rPr>
          <w:rFonts w:cs="Arial"/>
          <w:color w:val="000000" w:themeColor="text1"/>
          <w:szCs w:val="20"/>
        </w:rPr>
      </w:pPr>
      <w:r w:rsidRPr="00ED1DB8">
        <w:rPr>
          <w:rFonts w:cs="Arial"/>
          <w:color w:val="000000" w:themeColor="text1"/>
          <w:szCs w:val="20"/>
        </w:rPr>
        <w:tab/>
      </w:r>
    </w:p>
    <w:p w:rsidR="00B65807" w:rsidRPr="00ED1DB8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ED1DB8">
        <w:rPr>
          <w:rFonts w:cs="Arial"/>
          <w:color w:val="000000" w:themeColor="text1"/>
          <w:szCs w:val="20"/>
        </w:rPr>
        <w:tab/>
      </w:r>
      <w:r w:rsidRPr="00ED1DB8">
        <w:rPr>
          <w:rFonts w:cs="Arial"/>
          <w:color w:val="000000" w:themeColor="text1"/>
          <w:sz w:val="18"/>
          <w:szCs w:val="18"/>
        </w:rPr>
        <w:t>(pełna nazwa i adres Wykonawcy)*</w:t>
      </w:r>
    </w:p>
    <w:p w:rsidR="00B65807" w:rsidRPr="00ED1DB8" w:rsidRDefault="00B65807" w:rsidP="007F5FA6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proofErr w:type="gramStart"/>
      <w:r w:rsidRPr="00ED1DB8">
        <w:rPr>
          <w:rFonts w:cs="Arial"/>
          <w:i/>
          <w:color w:val="000000" w:themeColor="text1"/>
          <w:sz w:val="18"/>
          <w:szCs w:val="18"/>
        </w:rPr>
        <w:t>w</w:t>
      </w:r>
      <w:proofErr w:type="gramEnd"/>
      <w:r w:rsidRPr="00ED1DB8">
        <w:rPr>
          <w:rFonts w:cs="Arial"/>
          <w:i/>
          <w:color w:val="000000" w:themeColor="text1"/>
          <w:sz w:val="18"/>
          <w:szCs w:val="18"/>
        </w:rPr>
        <w:t xml:space="preserve">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:rsidR="00B65807" w:rsidRPr="00ED1DB8" w:rsidRDefault="00B65807" w:rsidP="006E77BB">
      <w:pPr>
        <w:tabs>
          <w:tab w:val="left" w:leader="dot" w:pos="4820"/>
          <w:tab w:val="right" w:leader="dot" w:pos="9072"/>
        </w:tabs>
        <w:spacing w:before="360"/>
        <w:rPr>
          <w:rFonts w:cs="Arial"/>
          <w:color w:val="000000" w:themeColor="text1"/>
          <w:szCs w:val="20"/>
          <w:lang w:val="en-US"/>
        </w:rPr>
      </w:pPr>
      <w:r w:rsidRPr="00ED1DB8">
        <w:rPr>
          <w:rFonts w:cs="Arial"/>
          <w:color w:val="000000" w:themeColor="text1"/>
          <w:szCs w:val="20"/>
          <w:lang w:val="en-US"/>
        </w:rPr>
        <w:t>REGON</w:t>
      </w:r>
      <w:r w:rsidRPr="00ED1DB8">
        <w:rPr>
          <w:rFonts w:cs="Arial"/>
          <w:color w:val="000000" w:themeColor="text1"/>
          <w:szCs w:val="20"/>
          <w:lang w:val="en-US"/>
        </w:rPr>
        <w:tab/>
        <w:t>NIP</w:t>
      </w:r>
      <w:r w:rsidRPr="00ED1DB8">
        <w:rPr>
          <w:rFonts w:cs="Arial"/>
          <w:color w:val="000000" w:themeColor="text1"/>
          <w:szCs w:val="20"/>
          <w:lang w:val="en-US"/>
        </w:rPr>
        <w:tab/>
      </w:r>
    </w:p>
    <w:p w:rsidR="00B65807" w:rsidRPr="00ED1DB8" w:rsidRDefault="00B65807" w:rsidP="006E77BB">
      <w:pPr>
        <w:tabs>
          <w:tab w:val="left" w:leader="dot" w:pos="2793"/>
          <w:tab w:val="left" w:leader="dot" w:pos="5301"/>
          <w:tab w:val="left" w:leader="dot" w:pos="9072"/>
        </w:tabs>
        <w:spacing w:before="360"/>
        <w:rPr>
          <w:rFonts w:cs="Arial"/>
          <w:color w:val="000000" w:themeColor="text1"/>
          <w:szCs w:val="20"/>
          <w:lang w:val="en-US"/>
        </w:rPr>
      </w:pPr>
      <w:proofErr w:type="gramStart"/>
      <w:r w:rsidRPr="00ED1DB8">
        <w:rPr>
          <w:rFonts w:cs="Arial"/>
          <w:color w:val="000000" w:themeColor="text1"/>
          <w:szCs w:val="20"/>
          <w:lang w:val="en-US"/>
        </w:rPr>
        <w:t>tel</w:t>
      </w:r>
      <w:proofErr w:type="gramEnd"/>
      <w:r w:rsidRPr="00ED1DB8">
        <w:rPr>
          <w:rFonts w:cs="Arial"/>
          <w:color w:val="000000" w:themeColor="text1"/>
          <w:szCs w:val="20"/>
          <w:lang w:val="en-US"/>
        </w:rPr>
        <w:t>.</w:t>
      </w:r>
      <w:r w:rsidRPr="00ED1DB8">
        <w:rPr>
          <w:rFonts w:cs="Arial"/>
          <w:color w:val="000000" w:themeColor="text1"/>
          <w:szCs w:val="20"/>
          <w:lang w:val="en-US"/>
        </w:rPr>
        <w:tab/>
        <w:t>fax.</w:t>
      </w:r>
      <w:r w:rsidRPr="00ED1DB8">
        <w:rPr>
          <w:rFonts w:cs="Arial"/>
          <w:color w:val="000000" w:themeColor="text1"/>
          <w:szCs w:val="20"/>
          <w:lang w:val="en-US"/>
        </w:rPr>
        <w:tab/>
      </w:r>
      <w:proofErr w:type="spellStart"/>
      <w:proofErr w:type="gramStart"/>
      <w:r w:rsidRPr="00ED1DB8">
        <w:rPr>
          <w:rFonts w:cs="Arial"/>
          <w:color w:val="000000" w:themeColor="text1"/>
          <w:szCs w:val="20"/>
          <w:lang w:val="en-US"/>
        </w:rPr>
        <w:t>adres</w:t>
      </w:r>
      <w:proofErr w:type="spellEnd"/>
      <w:proofErr w:type="gramEnd"/>
      <w:r w:rsidRPr="00ED1DB8">
        <w:rPr>
          <w:rFonts w:cs="Arial"/>
          <w:color w:val="000000" w:themeColor="text1"/>
          <w:szCs w:val="20"/>
          <w:lang w:val="en-US"/>
        </w:rPr>
        <w:t xml:space="preserve"> e-mail</w:t>
      </w:r>
      <w:r w:rsidRPr="00ED1DB8">
        <w:rPr>
          <w:rFonts w:cs="Arial"/>
          <w:color w:val="000000" w:themeColor="text1"/>
          <w:szCs w:val="20"/>
          <w:lang w:val="en-US"/>
        </w:rPr>
        <w:tab/>
      </w:r>
    </w:p>
    <w:p w:rsidR="00F00D2B" w:rsidRPr="00ED1DB8" w:rsidRDefault="00F00D2B" w:rsidP="007F5FA6">
      <w:pPr>
        <w:rPr>
          <w:rFonts w:cs="Arial"/>
          <w:color w:val="000000" w:themeColor="text1"/>
          <w:szCs w:val="20"/>
          <w:lang w:val="de-CH"/>
        </w:rPr>
      </w:pPr>
    </w:p>
    <w:p w:rsidR="00B65807" w:rsidRPr="008224F4" w:rsidRDefault="00B65807" w:rsidP="007F5FA6">
      <w:pPr>
        <w:rPr>
          <w:rFonts w:cs="Arial"/>
          <w:color w:val="000000" w:themeColor="text1"/>
          <w:szCs w:val="20"/>
        </w:rPr>
      </w:pPr>
      <w:r w:rsidRPr="008224F4">
        <w:rPr>
          <w:rFonts w:cs="Arial"/>
          <w:color w:val="000000" w:themeColor="text1"/>
          <w:szCs w:val="20"/>
        </w:rPr>
        <w:t>W odpowiedzi na ogłoszenie o zamówieniu</w:t>
      </w:r>
      <w:r w:rsidR="00C970E4" w:rsidRPr="008224F4">
        <w:rPr>
          <w:rFonts w:cs="Arial"/>
          <w:color w:val="000000" w:themeColor="text1"/>
          <w:szCs w:val="20"/>
        </w:rPr>
        <w:t>,</w:t>
      </w:r>
      <w:r w:rsidRPr="008224F4">
        <w:rPr>
          <w:rFonts w:cs="Arial"/>
          <w:color w:val="000000" w:themeColor="text1"/>
          <w:szCs w:val="20"/>
        </w:rPr>
        <w:t xml:space="preserve"> dla postępowania o udzielenie zamówienia publicznego, prowadzonego w trybie przetargu nieograniczonego, na:</w:t>
      </w:r>
    </w:p>
    <w:p w:rsidR="00037806" w:rsidRDefault="00037806" w:rsidP="007F5FA6">
      <w:pPr>
        <w:rPr>
          <w:rFonts w:cs="Arial"/>
          <w:color w:val="000000" w:themeColor="text1"/>
          <w:szCs w:val="20"/>
        </w:rPr>
      </w:pPr>
    </w:p>
    <w:p w:rsidR="00DE4AF9" w:rsidRPr="00E931D7" w:rsidRDefault="00DE4AF9" w:rsidP="00DE4AF9">
      <w:pPr>
        <w:tabs>
          <w:tab w:val="right" w:leader="dot" w:pos="9072"/>
        </w:tabs>
        <w:rPr>
          <w:rFonts w:cs="Arial"/>
          <w:b/>
          <w:color w:val="auto"/>
          <w:szCs w:val="20"/>
        </w:rPr>
      </w:pPr>
      <w:proofErr w:type="gramStart"/>
      <w:r w:rsidRPr="00E931D7">
        <w:rPr>
          <w:rFonts w:cs="Arial"/>
          <w:b/>
          <w:color w:val="auto"/>
          <w:szCs w:val="20"/>
        </w:rPr>
        <w:t>reprezentowany</w:t>
      </w:r>
      <w:proofErr w:type="gramEnd"/>
      <w:r w:rsidRPr="00E931D7">
        <w:rPr>
          <w:rFonts w:cs="Arial"/>
          <w:b/>
          <w:color w:val="auto"/>
          <w:szCs w:val="20"/>
        </w:rPr>
        <w:t xml:space="preserve"> przez: </w:t>
      </w:r>
      <w:r w:rsidRPr="00E931D7">
        <w:rPr>
          <w:rFonts w:cs="Arial"/>
          <w:b/>
          <w:color w:val="auto"/>
          <w:szCs w:val="20"/>
        </w:rPr>
        <w:tab/>
      </w:r>
    </w:p>
    <w:p w:rsidR="00DE4AF9" w:rsidRPr="00E931D7" w:rsidRDefault="00DE4AF9" w:rsidP="00DE4AF9">
      <w:pPr>
        <w:rPr>
          <w:rFonts w:cs="Arial"/>
          <w:color w:val="auto"/>
          <w:sz w:val="18"/>
          <w:szCs w:val="18"/>
        </w:rPr>
      </w:pPr>
      <w:r w:rsidRPr="00E931D7">
        <w:rPr>
          <w:rFonts w:cs="Arial"/>
          <w:color w:val="auto"/>
          <w:sz w:val="18"/>
          <w:szCs w:val="18"/>
        </w:rPr>
        <w:t xml:space="preserve">(należy wskazać imię i nazwisko osoby/ osób podpisującej ofertę. </w:t>
      </w:r>
      <w:r w:rsidRPr="006D2631">
        <w:rPr>
          <w:rFonts w:cs="Arial"/>
          <w:b/>
          <w:bCs/>
          <w:i/>
          <w:iCs/>
          <w:color w:val="auto"/>
          <w:sz w:val="18"/>
          <w:szCs w:val="18"/>
        </w:rPr>
        <w:t>Uwaga</w:t>
      </w:r>
      <w:r w:rsidRPr="00E931D7">
        <w:rPr>
          <w:rFonts w:cs="Arial"/>
          <w:color w:val="auto"/>
          <w:sz w:val="18"/>
          <w:szCs w:val="18"/>
        </w:rPr>
        <w:t xml:space="preserve">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 </w:t>
      </w:r>
      <w:r w:rsidRPr="00E931D7">
        <w:rPr>
          <w:rFonts w:cs="Arial"/>
          <w:color w:val="auto"/>
          <w:sz w:val="18"/>
          <w:szCs w:val="18"/>
          <w:u w:val="single"/>
        </w:rPr>
        <w:t>w oryginale lub kopii poświadczonej za zgodność z oryginałem przez notariusza)</w:t>
      </w:r>
    </w:p>
    <w:p w:rsidR="00DE4AF9" w:rsidRPr="008224F4" w:rsidRDefault="00DE4AF9" w:rsidP="007F5FA6">
      <w:pPr>
        <w:rPr>
          <w:rFonts w:cs="Arial"/>
          <w:color w:val="000000" w:themeColor="text1"/>
          <w:szCs w:val="20"/>
        </w:rPr>
      </w:pPr>
    </w:p>
    <w:p w:rsidR="00C75E79" w:rsidRPr="00471D43" w:rsidRDefault="00C75E79" w:rsidP="00C75E79">
      <w:pPr>
        <w:jc w:val="center"/>
        <w:rPr>
          <w:rFonts w:cs="Arial"/>
          <w:b/>
          <w:sz w:val="24"/>
        </w:rPr>
      </w:pPr>
      <w:r w:rsidRPr="00471D43">
        <w:rPr>
          <w:rFonts w:cs="Arial"/>
          <w:b/>
          <w:sz w:val="24"/>
        </w:rPr>
        <w:t xml:space="preserve">Przebudowa pomieszczeń przedszkolno-szkolnych Szkoły Podstawowej </w:t>
      </w:r>
      <w:r w:rsidR="004C4C0B">
        <w:rPr>
          <w:rFonts w:cs="Arial"/>
          <w:b/>
          <w:sz w:val="24"/>
        </w:rPr>
        <w:br/>
      </w:r>
      <w:r w:rsidRPr="00471D43">
        <w:rPr>
          <w:rFonts w:cs="Arial"/>
          <w:b/>
          <w:sz w:val="24"/>
        </w:rPr>
        <w:t>w Bedlnie na żłobek</w:t>
      </w:r>
    </w:p>
    <w:p w:rsidR="00C426AF" w:rsidRPr="008224F4" w:rsidRDefault="00C426AF" w:rsidP="00C426AF">
      <w:pPr>
        <w:rPr>
          <w:rFonts w:cs="Arial"/>
          <w:color w:val="000000" w:themeColor="text1"/>
          <w:szCs w:val="20"/>
        </w:rPr>
      </w:pPr>
    </w:p>
    <w:p w:rsidR="00C665E6" w:rsidRPr="00511167" w:rsidRDefault="00511167" w:rsidP="007F5FA6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cs="Arial"/>
          <w:color w:val="000000" w:themeColor="text1"/>
          <w:szCs w:val="20"/>
        </w:rPr>
      </w:pPr>
      <w:r w:rsidRPr="00511167">
        <w:rPr>
          <w:color w:val="000000" w:themeColor="text1"/>
          <w:lang w:eastAsia="pl-PL"/>
        </w:rPr>
        <w:t xml:space="preserve">Oferujemy wykonanie całości przedmiotu zamówienia za łączne wynagrodzenie ryczałtowe brutto - </w:t>
      </w:r>
      <w:r w:rsidRPr="00511167">
        <w:rPr>
          <w:rFonts w:cs="Arial"/>
          <w:b/>
          <w:color w:val="000000" w:themeColor="text1"/>
          <w:szCs w:val="20"/>
        </w:rPr>
        <w:t xml:space="preserve">Cenę brutto oferty </w:t>
      </w:r>
      <w:r w:rsidRPr="00511167">
        <w:rPr>
          <w:rFonts w:cs="Arial"/>
          <w:color w:val="000000" w:themeColor="text1"/>
          <w:kern w:val="2"/>
        </w:rPr>
        <w:t>w wysokości</w:t>
      </w:r>
      <w:r w:rsidRPr="00511167">
        <w:rPr>
          <w:rFonts w:cs="Arial"/>
          <w:b/>
          <w:color w:val="000000" w:themeColor="text1"/>
          <w:kern w:val="2"/>
        </w:rPr>
        <w:t xml:space="preserve"> ………………………………………….. </w:t>
      </w:r>
      <w:proofErr w:type="gramStart"/>
      <w:r w:rsidRPr="00511167">
        <w:rPr>
          <w:rFonts w:cs="Arial"/>
          <w:b/>
          <w:color w:val="000000" w:themeColor="text1"/>
          <w:kern w:val="2"/>
        </w:rPr>
        <w:t>zł</w:t>
      </w:r>
      <w:proofErr w:type="gramEnd"/>
      <w:r w:rsidRPr="00511167">
        <w:rPr>
          <w:rFonts w:cs="Arial"/>
          <w:b/>
          <w:color w:val="000000" w:themeColor="text1"/>
          <w:kern w:val="2"/>
        </w:rPr>
        <w:t xml:space="preserve"> brutto</w:t>
      </w:r>
      <w:r w:rsidRPr="00511167">
        <w:rPr>
          <w:rFonts w:cs="Arial"/>
          <w:color w:val="000000" w:themeColor="text1"/>
          <w:kern w:val="2"/>
        </w:rPr>
        <w:t xml:space="preserve"> (słownie złotych ………………………………………………………), w tym należny podatek VAT zgodnie z obowiązującymi przepisami;</w:t>
      </w:r>
    </w:p>
    <w:p w:rsidR="00C665E6" w:rsidRPr="003C088D" w:rsidRDefault="00C665E6" w:rsidP="00C665E6">
      <w:pPr>
        <w:tabs>
          <w:tab w:val="left" w:pos="426"/>
          <w:tab w:val="right" w:leader="dot" w:pos="9633"/>
        </w:tabs>
        <w:ind w:left="426"/>
        <w:rPr>
          <w:color w:val="000000" w:themeColor="text1"/>
          <w:lang w:eastAsia="pl-PL"/>
        </w:rPr>
      </w:pPr>
    </w:p>
    <w:p w:rsidR="00F00D2B" w:rsidRPr="003C088D" w:rsidRDefault="00F00D2B" w:rsidP="003C00B3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480" w:lineRule="auto"/>
        <w:ind w:left="425" w:hanging="425"/>
        <w:rPr>
          <w:rFonts w:cs="Arial"/>
          <w:b/>
          <w:color w:val="000000" w:themeColor="text1"/>
          <w:szCs w:val="20"/>
        </w:rPr>
      </w:pPr>
      <w:r w:rsidRPr="003C088D">
        <w:rPr>
          <w:rFonts w:cs="Arial"/>
          <w:b/>
          <w:color w:val="000000" w:themeColor="text1"/>
          <w:szCs w:val="20"/>
        </w:rPr>
        <w:t>Oferujemy</w:t>
      </w:r>
      <w:r w:rsidR="00E05568" w:rsidRPr="003C088D">
        <w:rPr>
          <w:rFonts w:cs="Arial"/>
          <w:b/>
          <w:color w:val="000000" w:themeColor="text1"/>
          <w:szCs w:val="20"/>
        </w:rPr>
        <w:t>,</w:t>
      </w:r>
      <w:r w:rsidRPr="003C088D">
        <w:rPr>
          <w:rFonts w:cs="Arial"/>
          <w:b/>
          <w:color w:val="000000" w:themeColor="text1"/>
          <w:szCs w:val="20"/>
        </w:rPr>
        <w:t xml:space="preserve"> </w:t>
      </w:r>
      <w:r w:rsidR="00C02726" w:rsidRPr="003C088D">
        <w:rPr>
          <w:rFonts w:cs="Arial"/>
          <w:b/>
          <w:color w:val="000000" w:themeColor="text1"/>
          <w:szCs w:val="20"/>
        </w:rPr>
        <w:t xml:space="preserve">na </w:t>
      </w:r>
      <w:r w:rsidR="00C02726" w:rsidRPr="003C088D">
        <w:rPr>
          <w:rFonts w:cs="Arial"/>
          <w:b/>
          <w:color w:val="000000" w:themeColor="text1"/>
        </w:rPr>
        <w:t xml:space="preserve">wykonane </w:t>
      </w:r>
      <w:r w:rsidR="009B1C96" w:rsidRPr="009B1C96">
        <w:rPr>
          <w:rFonts w:cs="Arial"/>
          <w:b/>
          <w:color w:val="000000" w:themeColor="text1"/>
        </w:rPr>
        <w:t>roboty budowlane oraz instalacyjne i montażowe, wykonane instalacje oraz dostarczone i zamontowane urządzenia</w:t>
      </w:r>
      <w:r w:rsidR="003D0030">
        <w:rPr>
          <w:rFonts w:cs="Arial"/>
          <w:b/>
          <w:color w:val="000000" w:themeColor="text1"/>
        </w:rPr>
        <w:t xml:space="preserve"> </w:t>
      </w:r>
      <w:r w:rsidRPr="003C088D">
        <w:rPr>
          <w:rFonts w:cs="Arial"/>
          <w:b/>
          <w:color w:val="000000" w:themeColor="text1"/>
          <w:szCs w:val="20"/>
        </w:rPr>
        <w:t>okres gwarancji i</w:t>
      </w:r>
      <w:r w:rsidR="009651FE" w:rsidRPr="003C088D">
        <w:rPr>
          <w:rFonts w:cs="Arial"/>
          <w:b/>
          <w:color w:val="000000" w:themeColor="text1"/>
          <w:szCs w:val="20"/>
        </w:rPr>
        <w:t> </w:t>
      </w:r>
      <w:r w:rsidRPr="003C088D">
        <w:rPr>
          <w:rFonts w:cs="Arial"/>
          <w:b/>
          <w:color w:val="000000" w:themeColor="text1"/>
          <w:szCs w:val="20"/>
        </w:rPr>
        <w:t xml:space="preserve">rękojmi za wady wynoszący ……….. </w:t>
      </w:r>
      <w:r w:rsidRPr="003C088D">
        <w:rPr>
          <w:rFonts w:cs="Arial"/>
          <w:i/>
          <w:color w:val="000000" w:themeColor="text1"/>
          <w:sz w:val="18"/>
          <w:szCs w:val="18"/>
          <w:lang w:eastAsia="pl-PL"/>
        </w:rPr>
        <w:t>(</w:t>
      </w:r>
      <w:proofErr w:type="gramStart"/>
      <w:r w:rsidRPr="003C088D">
        <w:rPr>
          <w:rFonts w:cs="Arial"/>
          <w:i/>
          <w:color w:val="000000" w:themeColor="text1"/>
          <w:sz w:val="18"/>
          <w:szCs w:val="18"/>
          <w:lang w:eastAsia="pl-PL"/>
        </w:rPr>
        <w:t>należy</w:t>
      </w:r>
      <w:proofErr w:type="gramEnd"/>
      <w:r w:rsidRPr="003C088D">
        <w:rPr>
          <w:rFonts w:cs="Arial"/>
          <w:i/>
          <w:color w:val="000000" w:themeColor="text1"/>
          <w:sz w:val="18"/>
          <w:szCs w:val="18"/>
          <w:lang w:eastAsia="pl-PL"/>
        </w:rPr>
        <w:t xml:space="preserve"> wskazać w </w:t>
      </w:r>
      <w:r w:rsidR="003B134C" w:rsidRPr="003C088D">
        <w:rPr>
          <w:rFonts w:cs="Arial"/>
          <w:i/>
          <w:color w:val="000000" w:themeColor="text1"/>
          <w:sz w:val="18"/>
          <w:szCs w:val="18"/>
          <w:lang w:eastAsia="pl-PL"/>
        </w:rPr>
        <w:t xml:space="preserve">miesiącach </w:t>
      </w:r>
      <w:r w:rsidRPr="003C088D">
        <w:rPr>
          <w:rFonts w:cs="Arial"/>
          <w:i/>
          <w:color w:val="000000" w:themeColor="text1"/>
          <w:sz w:val="18"/>
          <w:szCs w:val="18"/>
          <w:lang w:eastAsia="pl-PL"/>
        </w:rPr>
        <w:t xml:space="preserve">oferowany </w:t>
      </w:r>
      <w:r w:rsidR="003B134C" w:rsidRPr="003C088D">
        <w:rPr>
          <w:rFonts w:cs="Arial"/>
          <w:i/>
          <w:color w:val="000000" w:themeColor="text1"/>
          <w:sz w:val="18"/>
          <w:szCs w:val="18"/>
          <w:lang w:eastAsia="pl-PL"/>
        </w:rPr>
        <w:t>okres gwarancji i</w:t>
      </w:r>
      <w:r w:rsidR="00F2663F" w:rsidRPr="003C088D">
        <w:rPr>
          <w:rFonts w:cs="Arial"/>
          <w:i/>
          <w:color w:val="000000" w:themeColor="text1"/>
          <w:sz w:val="18"/>
          <w:szCs w:val="18"/>
          <w:lang w:eastAsia="pl-PL"/>
        </w:rPr>
        <w:t> </w:t>
      </w:r>
      <w:r w:rsidR="003B134C" w:rsidRPr="003C088D">
        <w:rPr>
          <w:rFonts w:cs="Arial"/>
          <w:i/>
          <w:color w:val="000000" w:themeColor="text1"/>
          <w:sz w:val="18"/>
          <w:szCs w:val="18"/>
          <w:lang w:eastAsia="pl-PL"/>
        </w:rPr>
        <w:t>rękojmi za</w:t>
      </w:r>
      <w:r w:rsidR="00373C9F" w:rsidRPr="003C088D">
        <w:rPr>
          <w:rFonts w:cs="Arial"/>
          <w:i/>
          <w:color w:val="000000" w:themeColor="text1"/>
          <w:sz w:val="18"/>
          <w:szCs w:val="18"/>
          <w:lang w:eastAsia="pl-PL"/>
        </w:rPr>
        <w:t> </w:t>
      </w:r>
      <w:r w:rsidR="003B134C" w:rsidRPr="003C088D">
        <w:rPr>
          <w:rFonts w:cs="Arial"/>
          <w:i/>
          <w:color w:val="000000" w:themeColor="text1"/>
          <w:sz w:val="18"/>
          <w:szCs w:val="18"/>
          <w:lang w:eastAsia="pl-PL"/>
        </w:rPr>
        <w:t>wady</w:t>
      </w:r>
      <w:r w:rsidRPr="003C088D">
        <w:rPr>
          <w:rFonts w:cs="Arial"/>
          <w:i/>
          <w:color w:val="000000" w:themeColor="text1"/>
          <w:sz w:val="18"/>
          <w:szCs w:val="18"/>
          <w:lang w:eastAsia="pl-PL"/>
        </w:rPr>
        <w:t>)</w:t>
      </w:r>
      <w:r w:rsidR="003B134C" w:rsidRPr="003C088D">
        <w:rPr>
          <w:rFonts w:cs="Arial"/>
          <w:b/>
          <w:color w:val="000000" w:themeColor="text1"/>
          <w:szCs w:val="20"/>
          <w:lang w:eastAsia="pl-PL"/>
        </w:rPr>
        <w:t xml:space="preserve"> miesięcy </w:t>
      </w:r>
      <w:r w:rsidR="003B134C" w:rsidRPr="003C088D">
        <w:rPr>
          <w:rFonts w:cs="Arial"/>
          <w:b/>
          <w:color w:val="000000" w:themeColor="text1"/>
          <w:kern w:val="2"/>
          <w:szCs w:val="20"/>
        </w:rPr>
        <w:t xml:space="preserve">od daty końcowego odbioru </w:t>
      </w:r>
      <w:r w:rsidR="00455FD9" w:rsidRPr="003C088D">
        <w:rPr>
          <w:rFonts w:cs="Arial"/>
          <w:b/>
          <w:color w:val="000000" w:themeColor="text1"/>
          <w:kern w:val="2"/>
          <w:szCs w:val="20"/>
        </w:rPr>
        <w:t>robót</w:t>
      </w:r>
      <w:r w:rsidR="004F1B82" w:rsidRPr="003C088D">
        <w:rPr>
          <w:rFonts w:cs="Arial"/>
          <w:b/>
          <w:color w:val="000000" w:themeColor="text1"/>
          <w:kern w:val="2"/>
          <w:szCs w:val="20"/>
        </w:rPr>
        <w:t>.</w:t>
      </w:r>
    </w:p>
    <w:p w:rsidR="00B65807" w:rsidRPr="003C088D" w:rsidRDefault="00AA5A4E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lastRenderedPageBreak/>
        <w:t>Oświadczamy, że zamówienie realizować będziemy: sami/z udziałem podwykonawcy-ów</w:t>
      </w:r>
      <w:r w:rsidRPr="003C088D">
        <w:rPr>
          <w:rFonts w:cs="Arial"/>
          <w:b/>
          <w:color w:val="000000" w:themeColor="text1"/>
          <w:szCs w:val="20"/>
        </w:rPr>
        <w:t>**</w:t>
      </w:r>
    </w:p>
    <w:p w:rsidR="00B65807" w:rsidRPr="003C088D" w:rsidRDefault="00AA5A4E" w:rsidP="007F5FA6">
      <w:pPr>
        <w:ind w:left="360"/>
        <w:rPr>
          <w:rFonts w:cs="Arial"/>
          <w:color w:val="000000" w:themeColor="text1"/>
          <w:sz w:val="18"/>
          <w:szCs w:val="18"/>
        </w:rPr>
      </w:pPr>
      <w:r w:rsidRPr="003C088D">
        <w:rPr>
          <w:rFonts w:cs="Arial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3C088D">
        <w:rPr>
          <w:rFonts w:cs="Arial"/>
          <w:i/>
          <w:color w:val="000000" w:themeColor="text1"/>
          <w:sz w:val="18"/>
          <w:szCs w:val="18"/>
        </w:rPr>
        <w:t xml:space="preserve"> o ile są znani</w:t>
      </w:r>
      <w:r w:rsidRPr="003C088D">
        <w:rPr>
          <w:rFonts w:cs="Arial"/>
          <w:i/>
          <w:color w:val="000000" w:themeColor="text1"/>
          <w:sz w:val="18"/>
          <w:szCs w:val="18"/>
        </w:rPr>
        <w:t>)</w:t>
      </w:r>
    </w:p>
    <w:p w:rsidR="00DD42D6" w:rsidRPr="003C088D" w:rsidRDefault="00DD42D6" w:rsidP="000754DB">
      <w:pPr>
        <w:tabs>
          <w:tab w:val="right" w:leader="dot" w:pos="9072"/>
        </w:tabs>
        <w:ind w:left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ab/>
      </w:r>
    </w:p>
    <w:p w:rsidR="0083030E" w:rsidRPr="003C088D" w:rsidRDefault="0083030E" w:rsidP="000754DB">
      <w:pPr>
        <w:tabs>
          <w:tab w:val="right" w:leader="dot" w:pos="9072"/>
        </w:tabs>
        <w:ind w:left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ab/>
      </w:r>
    </w:p>
    <w:p w:rsidR="00C75A6B" w:rsidRPr="003C088D" w:rsidRDefault="001A6F01" w:rsidP="000754DB">
      <w:pPr>
        <w:tabs>
          <w:tab w:val="right" w:leader="dot" w:pos="9072"/>
        </w:tabs>
        <w:ind w:left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ab/>
      </w:r>
    </w:p>
    <w:p w:rsidR="00F51262" w:rsidRPr="003C088D" w:rsidRDefault="00F51262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>Składając ofertę oświadczamy, że:</w:t>
      </w:r>
    </w:p>
    <w:p w:rsidR="00B65807" w:rsidRPr="003C088D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proofErr w:type="gramStart"/>
      <w:r w:rsidRPr="003C088D">
        <w:rPr>
          <w:rFonts w:cs="Arial"/>
          <w:color w:val="000000" w:themeColor="text1"/>
          <w:szCs w:val="20"/>
        </w:rPr>
        <w:t>zapoznaliśmy</w:t>
      </w:r>
      <w:proofErr w:type="gramEnd"/>
      <w:r w:rsidRPr="003C088D">
        <w:rPr>
          <w:rFonts w:cs="Arial"/>
          <w:color w:val="000000" w:themeColor="text1"/>
          <w:szCs w:val="20"/>
        </w:rPr>
        <w:t xml:space="preserve"> się i w pełni oraz bez żadnych zastrzeżeń akceptujemy treść Specyfikacji Istotnych Warunków Zamówienia, zwanej w dalszej treści SIWZ wraz z załącznikami, z wyjaśnieniami i zmianami,</w:t>
      </w:r>
    </w:p>
    <w:p w:rsidR="00B65807" w:rsidRPr="003C088D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proofErr w:type="gramStart"/>
      <w:r w:rsidRPr="003C088D">
        <w:rPr>
          <w:rFonts w:cs="Arial"/>
          <w:color w:val="000000" w:themeColor="text1"/>
          <w:szCs w:val="20"/>
        </w:rPr>
        <w:t>oferujemy</w:t>
      </w:r>
      <w:proofErr w:type="gramEnd"/>
      <w:r w:rsidRPr="003C088D">
        <w:rPr>
          <w:rFonts w:cs="Arial"/>
          <w:color w:val="000000" w:themeColor="text1"/>
          <w:szCs w:val="20"/>
        </w:rPr>
        <w:t xml:space="preserve"> wykonanie przedmiotu zamówienia zgodnie z warunkami zapisanymi w SIWZ i załącznikach do SIWZ,</w:t>
      </w:r>
    </w:p>
    <w:p w:rsidR="00B65807" w:rsidRPr="003C088D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proofErr w:type="gramStart"/>
      <w:r w:rsidRPr="003C088D">
        <w:rPr>
          <w:rFonts w:cs="Arial"/>
          <w:color w:val="000000" w:themeColor="text1"/>
          <w:szCs w:val="20"/>
        </w:rPr>
        <w:t>w</w:t>
      </w:r>
      <w:proofErr w:type="gramEnd"/>
      <w:r w:rsidRPr="003C088D">
        <w:rPr>
          <w:rFonts w:cs="Arial"/>
          <w:color w:val="000000" w:themeColor="text1"/>
          <w:szCs w:val="20"/>
        </w:rPr>
        <w:t xml:space="preserve"> pełni i bez żadnych zastrzeżeń akceptujemy warunki um</w:t>
      </w:r>
      <w:r w:rsidR="000007BF" w:rsidRPr="003C088D">
        <w:rPr>
          <w:rFonts w:cs="Arial"/>
          <w:color w:val="000000" w:themeColor="text1"/>
          <w:szCs w:val="20"/>
        </w:rPr>
        <w:t>ów</w:t>
      </w:r>
      <w:r w:rsidRPr="003C088D">
        <w:rPr>
          <w:rFonts w:cs="Arial"/>
          <w:color w:val="000000" w:themeColor="text1"/>
          <w:szCs w:val="20"/>
        </w:rPr>
        <w:t xml:space="preserve"> na wykonanie zamówienia zapisane w SIWZ wraz z załącznikami i w przypadku wyboru naszej oferty zobowiązujemy się</w:t>
      </w:r>
      <w:r w:rsidR="007048D6" w:rsidRPr="003C088D">
        <w:rPr>
          <w:rFonts w:cs="Arial"/>
          <w:color w:val="000000" w:themeColor="text1"/>
          <w:szCs w:val="20"/>
        </w:rPr>
        <w:t> </w:t>
      </w:r>
      <w:r w:rsidRPr="003C088D">
        <w:rPr>
          <w:rFonts w:cs="Arial"/>
          <w:color w:val="000000" w:themeColor="text1"/>
          <w:szCs w:val="20"/>
        </w:rPr>
        <w:t>do zawarcia um</w:t>
      </w:r>
      <w:r w:rsidR="000007BF" w:rsidRPr="003C088D">
        <w:rPr>
          <w:rFonts w:cs="Arial"/>
          <w:color w:val="000000" w:themeColor="text1"/>
          <w:szCs w:val="20"/>
        </w:rPr>
        <w:t>ów</w:t>
      </w:r>
      <w:r w:rsidRPr="003C088D">
        <w:rPr>
          <w:rFonts w:cs="Arial"/>
          <w:color w:val="000000" w:themeColor="text1"/>
          <w:szCs w:val="20"/>
        </w:rPr>
        <w:t xml:space="preserve"> na proponowanych w ni</w:t>
      </w:r>
      <w:r w:rsidR="000007BF" w:rsidRPr="003C088D">
        <w:rPr>
          <w:rFonts w:cs="Arial"/>
          <w:color w:val="000000" w:themeColor="text1"/>
          <w:szCs w:val="20"/>
        </w:rPr>
        <w:t>ch</w:t>
      </w:r>
      <w:r w:rsidRPr="003C088D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:rsidR="00B65807" w:rsidRPr="003C088D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proofErr w:type="gramStart"/>
      <w:r w:rsidRPr="003C088D">
        <w:rPr>
          <w:rFonts w:cs="Arial"/>
          <w:color w:val="000000" w:themeColor="text1"/>
          <w:szCs w:val="20"/>
        </w:rPr>
        <w:t>wszystkie</w:t>
      </w:r>
      <w:proofErr w:type="gramEnd"/>
      <w:r w:rsidRPr="003C088D">
        <w:rPr>
          <w:rFonts w:cs="Arial"/>
          <w:color w:val="000000" w:themeColor="text1"/>
          <w:szCs w:val="20"/>
        </w:rPr>
        <w:t xml:space="preserve"> wymagane w niniejszym postępowaniu przetargowym oświadczenia składamy ze świadomością odpowiedzialności karnej za składanie fałszywych oświadczeń w celu uzyskania korzyści majątkowych,</w:t>
      </w:r>
    </w:p>
    <w:p w:rsidR="00B65807" w:rsidRPr="003C088D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proofErr w:type="gramStart"/>
      <w:r w:rsidRPr="003C088D">
        <w:rPr>
          <w:rFonts w:cs="Arial"/>
          <w:color w:val="000000" w:themeColor="text1"/>
          <w:szCs w:val="20"/>
        </w:rPr>
        <w:t>we</w:t>
      </w:r>
      <w:proofErr w:type="gramEnd"/>
      <w:r w:rsidRPr="003C088D">
        <w:rPr>
          <w:rFonts w:cs="Arial"/>
          <w:color w:val="000000" w:themeColor="text1"/>
          <w:szCs w:val="20"/>
        </w:rPr>
        <w:t xml:space="preserve"> wskaza</w:t>
      </w:r>
      <w:r w:rsidR="000007BF" w:rsidRPr="003C088D">
        <w:rPr>
          <w:rFonts w:cs="Arial"/>
          <w:color w:val="000000" w:themeColor="text1"/>
          <w:szCs w:val="20"/>
        </w:rPr>
        <w:t>n</w:t>
      </w:r>
      <w:r w:rsidR="00DE431E" w:rsidRPr="003C088D">
        <w:rPr>
          <w:rFonts w:cs="Arial"/>
          <w:color w:val="000000" w:themeColor="text1"/>
          <w:szCs w:val="20"/>
        </w:rPr>
        <w:t>ej</w:t>
      </w:r>
      <w:r w:rsidR="00857239" w:rsidRPr="003C088D">
        <w:rPr>
          <w:rFonts w:cs="Arial"/>
          <w:color w:val="000000" w:themeColor="text1"/>
          <w:szCs w:val="20"/>
        </w:rPr>
        <w:t xml:space="preserve"> </w:t>
      </w:r>
      <w:r w:rsidRPr="003C088D">
        <w:rPr>
          <w:rFonts w:cs="Arial"/>
          <w:color w:val="000000" w:themeColor="text1"/>
          <w:szCs w:val="20"/>
        </w:rPr>
        <w:t xml:space="preserve">powyżej </w:t>
      </w:r>
      <w:r w:rsidR="00DD42D6" w:rsidRPr="003C088D">
        <w:rPr>
          <w:rFonts w:cs="Arial"/>
          <w:b/>
          <w:color w:val="000000" w:themeColor="text1"/>
          <w:szCs w:val="20"/>
        </w:rPr>
        <w:t xml:space="preserve">Cenie </w:t>
      </w:r>
      <w:r w:rsidR="00C76753" w:rsidRPr="003C088D">
        <w:rPr>
          <w:rFonts w:cs="Arial"/>
          <w:b/>
          <w:color w:val="000000" w:themeColor="text1"/>
          <w:szCs w:val="20"/>
        </w:rPr>
        <w:t>brutto oferty</w:t>
      </w:r>
      <w:r w:rsidR="00C76753" w:rsidRPr="003C088D">
        <w:rPr>
          <w:rFonts w:cs="Arial"/>
          <w:color w:val="000000" w:themeColor="text1"/>
          <w:szCs w:val="20"/>
        </w:rPr>
        <w:t xml:space="preserve"> </w:t>
      </w:r>
      <w:r w:rsidRPr="003C088D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3C088D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3C088D">
        <w:rPr>
          <w:rFonts w:cs="Arial"/>
          <w:color w:val="000000" w:themeColor="text1"/>
          <w:szCs w:val="20"/>
        </w:rPr>
        <w:t> </w:t>
      </w:r>
      <w:r w:rsidRPr="003C088D">
        <w:rPr>
          <w:rFonts w:cs="Arial"/>
          <w:color w:val="000000" w:themeColor="text1"/>
          <w:szCs w:val="20"/>
        </w:rPr>
        <w:t>poniesienia dla</w:t>
      </w:r>
      <w:r w:rsidR="00EC4757" w:rsidRPr="003C088D">
        <w:rPr>
          <w:rFonts w:cs="Arial"/>
          <w:color w:val="000000" w:themeColor="text1"/>
          <w:szCs w:val="20"/>
        </w:rPr>
        <w:t> </w:t>
      </w:r>
      <w:r w:rsidRPr="003C088D">
        <w:rPr>
          <w:rFonts w:cs="Arial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3C088D">
        <w:rPr>
          <w:rFonts w:eastAsia="MS Mincho" w:cs="Arial"/>
          <w:color w:val="000000" w:themeColor="text1"/>
          <w:szCs w:val="20"/>
        </w:rPr>
        <w:t>W </w:t>
      </w:r>
      <w:r w:rsidR="00DD42D6" w:rsidRPr="003C088D">
        <w:rPr>
          <w:rFonts w:eastAsia="MS Mincho" w:cs="Arial"/>
          <w:b/>
          <w:color w:val="000000" w:themeColor="text1"/>
          <w:szCs w:val="20"/>
        </w:rPr>
        <w:t>Cenie brutto</w:t>
      </w:r>
      <w:r w:rsidR="00C76753" w:rsidRPr="003C088D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D42D6" w:rsidRPr="003C088D">
        <w:rPr>
          <w:rFonts w:eastAsia="MS Mincho" w:cs="Arial"/>
          <w:color w:val="000000" w:themeColor="text1"/>
          <w:szCs w:val="20"/>
        </w:rPr>
        <w:t xml:space="preserve"> </w:t>
      </w:r>
      <w:r w:rsidRPr="003C088D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SIWZ i załącznikach do SIWZ oraz w</w:t>
      </w:r>
      <w:r w:rsidR="00C426AF" w:rsidRPr="003C088D">
        <w:rPr>
          <w:rFonts w:cs="Arial"/>
          <w:color w:val="000000" w:themeColor="text1"/>
          <w:szCs w:val="20"/>
        </w:rPr>
        <w:t> </w:t>
      </w:r>
      <w:r w:rsidRPr="003C088D">
        <w:rPr>
          <w:rFonts w:cs="Arial"/>
          <w:color w:val="000000" w:themeColor="text1"/>
          <w:szCs w:val="20"/>
        </w:rPr>
        <w:t>wyjaśnieniach i zmianach SIWZ i załączników do SIWZ,</w:t>
      </w:r>
    </w:p>
    <w:p w:rsidR="00B65807" w:rsidRPr="003C088D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proofErr w:type="gramStart"/>
      <w:r w:rsidRPr="003C088D">
        <w:rPr>
          <w:rFonts w:eastAsia="MS Mincho" w:cs="Arial"/>
          <w:color w:val="000000" w:themeColor="text1"/>
          <w:szCs w:val="20"/>
        </w:rPr>
        <w:t>podan</w:t>
      </w:r>
      <w:r w:rsidR="00DE431E" w:rsidRPr="003C088D">
        <w:rPr>
          <w:rFonts w:eastAsia="MS Mincho" w:cs="Arial"/>
          <w:color w:val="000000" w:themeColor="text1"/>
          <w:szCs w:val="20"/>
        </w:rPr>
        <w:t>a</w:t>
      </w:r>
      <w:proofErr w:type="gramEnd"/>
      <w:r w:rsidR="00D71216" w:rsidRPr="003C088D">
        <w:rPr>
          <w:rFonts w:eastAsia="MS Mincho" w:cs="Arial"/>
          <w:color w:val="000000" w:themeColor="text1"/>
          <w:szCs w:val="20"/>
        </w:rPr>
        <w:t xml:space="preserve"> przez nas</w:t>
      </w:r>
      <w:r w:rsidRPr="003C088D">
        <w:rPr>
          <w:rFonts w:eastAsia="MS Mincho" w:cs="Arial"/>
          <w:color w:val="000000" w:themeColor="text1"/>
          <w:szCs w:val="20"/>
        </w:rPr>
        <w:t xml:space="preserve"> </w:t>
      </w:r>
      <w:r w:rsidRPr="003C088D">
        <w:rPr>
          <w:rFonts w:eastAsia="MS Mincho" w:cs="Arial"/>
          <w:b/>
          <w:color w:val="000000" w:themeColor="text1"/>
          <w:szCs w:val="20"/>
        </w:rPr>
        <w:t>Cen</w:t>
      </w:r>
      <w:r w:rsidR="007B5AC0" w:rsidRPr="003C088D">
        <w:rPr>
          <w:rFonts w:eastAsia="MS Mincho" w:cs="Arial"/>
          <w:b/>
          <w:color w:val="000000" w:themeColor="text1"/>
          <w:szCs w:val="20"/>
        </w:rPr>
        <w:t>a</w:t>
      </w:r>
      <w:r w:rsidRPr="003C088D">
        <w:rPr>
          <w:rFonts w:eastAsia="MS Mincho" w:cs="Arial"/>
          <w:b/>
          <w:color w:val="000000" w:themeColor="text1"/>
          <w:szCs w:val="20"/>
        </w:rPr>
        <w:t xml:space="preserve"> </w:t>
      </w:r>
      <w:r w:rsidR="00D71216" w:rsidRPr="003C088D">
        <w:rPr>
          <w:rFonts w:cs="Arial"/>
          <w:b/>
          <w:color w:val="000000" w:themeColor="text1"/>
          <w:szCs w:val="20"/>
        </w:rPr>
        <w:t>brutto</w:t>
      </w:r>
      <w:r w:rsidR="00C76753" w:rsidRPr="003C088D">
        <w:rPr>
          <w:rFonts w:cs="Arial"/>
          <w:b/>
          <w:color w:val="000000" w:themeColor="text1"/>
          <w:szCs w:val="20"/>
        </w:rPr>
        <w:t xml:space="preserve"> oferty</w:t>
      </w:r>
      <w:r w:rsidR="00C76753" w:rsidRPr="003C088D">
        <w:rPr>
          <w:rFonts w:cs="Arial"/>
          <w:color w:val="000000" w:themeColor="text1"/>
          <w:szCs w:val="20"/>
        </w:rPr>
        <w:t xml:space="preserve"> </w:t>
      </w:r>
      <w:r w:rsidR="00D71216" w:rsidRPr="003C088D">
        <w:rPr>
          <w:rFonts w:cs="Arial"/>
          <w:color w:val="000000" w:themeColor="text1"/>
          <w:szCs w:val="20"/>
        </w:rPr>
        <w:t>będ</w:t>
      </w:r>
      <w:r w:rsidR="00DE431E" w:rsidRPr="003C088D">
        <w:rPr>
          <w:rFonts w:cs="Arial"/>
          <w:color w:val="000000" w:themeColor="text1"/>
          <w:szCs w:val="20"/>
        </w:rPr>
        <w:t>zie</w:t>
      </w:r>
      <w:r w:rsidR="00D71216" w:rsidRPr="003C088D">
        <w:rPr>
          <w:rFonts w:cs="Arial"/>
          <w:color w:val="000000" w:themeColor="text1"/>
          <w:szCs w:val="20"/>
        </w:rPr>
        <w:t xml:space="preserve"> stał</w:t>
      </w:r>
      <w:r w:rsidR="00DE431E" w:rsidRPr="003C088D">
        <w:rPr>
          <w:rFonts w:cs="Arial"/>
          <w:color w:val="000000" w:themeColor="text1"/>
          <w:szCs w:val="20"/>
        </w:rPr>
        <w:t>a</w:t>
      </w:r>
      <w:r w:rsidR="00D71216" w:rsidRPr="003C088D">
        <w:rPr>
          <w:rFonts w:cs="Arial"/>
          <w:color w:val="000000" w:themeColor="text1"/>
          <w:szCs w:val="20"/>
        </w:rPr>
        <w:t xml:space="preserve"> tzn.</w:t>
      </w:r>
      <w:r w:rsidR="00C426AF" w:rsidRPr="003C088D">
        <w:rPr>
          <w:rFonts w:cs="Arial"/>
          <w:color w:val="000000" w:themeColor="text1"/>
          <w:szCs w:val="20"/>
        </w:rPr>
        <w:t> </w:t>
      </w:r>
      <w:r w:rsidR="00D71216" w:rsidRPr="003C088D">
        <w:rPr>
          <w:rFonts w:cs="Arial"/>
          <w:color w:val="000000" w:themeColor="text1"/>
          <w:szCs w:val="20"/>
        </w:rPr>
        <w:t>nie ulegn</w:t>
      </w:r>
      <w:r w:rsidR="00DE431E" w:rsidRPr="003C088D">
        <w:rPr>
          <w:rFonts w:cs="Arial"/>
          <w:color w:val="000000" w:themeColor="text1"/>
          <w:szCs w:val="20"/>
        </w:rPr>
        <w:t>ie</w:t>
      </w:r>
      <w:r w:rsidR="00D71216" w:rsidRPr="003C088D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3C088D">
        <w:rPr>
          <w:rFonts w:cs="Arial"/>
          <w:color w:val="000000" w:themeColor="text1"/>
          <w:szCs w:val="20"/>
        </w:rPr>
        <w:t>,</w:t>
      </w:r>
    </w:p>
    <w:p w:rsidR="00B65807" w:rsidRPr="003C088D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proofErr w:type="gramStart"/>
      <w:r w:rsidRPr="003C088D">
        <w:rPr>
          <w:rFonts w:cs="Arial"/>
          <w:color w:val="000000" w:themeColor="text1"/>
          <w:szCs w:val="20"/>
        </w:rPr>
        <w:t>akceptujemy</w:t>
      </w:r>
      <w:proofErr w:type="gramEnd"/>
      <w:r w:rsidRPr="003C088D">
        <w:rPr>
          <w:rFonts w:cs="Arial"/>
          <w:color w:val="000000" w:themeColor="text1"/>
          <w:szCs w:val="20"/>
        </w:rPr>
        <w:t xml:space="preserve"> </w:t>
      </w:r>
      <w:r w:rsidR="00F34B25" w:rsidRPr="003C088D">
        <w:rPr>
          <w:rFonts w:cs="Arial"/>
          <w:color w:val="000000" w:themeColor="text1"/>
          <w:szCs w:val="20"/>
        </w:rPr>
        <w:t>3</w:t>
      </w:r>
      <w:r w:rsidRPr="003C088D">
        <w:rPr>
          <w:rFonts w:cs="Arial"/>
          <w:color w:val="000000" w:themeColor="text1"/>
          <w:szCs w:val="20"/>
        </w:rPr>
        <w:t>0 dniowy termin związania ofertą, bieg terminu związania ofertą rozpoczyna się</w:t>
      </w:r>
      <w:r w:rsidR="00335349" w:rsidRPr="003C088D">
        <w:rPr>
          <w:rFonts w:cs="Arial"/>
          <w:color w:val="000000" w:themeColor="text1"/>
          <w:szCs w:val="20"/>
        </w:rPr>
        <w:t> </w:t>
      </w:r>
      <w:r w:rsidRPr="003C088D">
        <w:rPr>
          <w:rFonts w:cs="Arial"/>
          <w:color w:val="000000" w:themeColor="text1"/>
          <w:szCs w:val="20"/>
        </w:rPr>
        <w:t>wraz z</w:t>
      </w:r>
      <w:r w:rsidR="008F2341" w:rsidRPr="003C088D">
        <w:rPr>
          <w:rFonts w:cs="Arial"/>
          <w:color w:val="000000" w:themeColor="text1"/>
          <w:szCs w:val="20"/>
        </w:rPr>
        <w:t> </w:t>
      </w:r>
      <w:r w:rsidR="001A4CCF" w:rsidRPr="003C088D">
        <w:rPr>
          <w:rFonts w:cs="Arial"/>
          <w:color w:val="000000" w:themeColor="text1"/>
          <w:szCs w:val="20"/>
        </w:rPr>
        <w:t>upływem terminu składania ofert</w:t>
      </w:r>
      <w:r w:rsidR="004A3B5B" w:rsidRPr="003C088D">
        <w:rPr>
          <w:rFonts w:cs="Arial"/>
          <w:color w:val="000000" w:themeColor="text1"/>
          <w:szCs w:val="20"/>
        </w:rPr>
        <w:t>,</w:t>
      </w:r>
    </w:p>
    <w:p w:rsidR="004A3B5B" w:rsidRPr="003C088D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proofErr w:type="gramStart"/>
      <w:r w:rsidRPr="003C088D">
        <w:rPr>
          <w:rFonts w:cs="Arial"/>
          <w:color w:val="000000" w:themeColor="text1"/>
          <w:szCs w:val="20"/>
        </w:rPr>
        <w:t>zapoznaliśmy</w:t>
      </w:r>
      <w:proofErr w:type="gramEnd"/>
      <w:r w:rsidRPr="003C088D">
        <w:rPr>
          <w:rFonts w:cs="Arial"/>
          <w:color w:val="000000" w:themeColor="text1"/>
          <w:szCs w:val="20"/>
        </w:rPr>
        <w:t xml:space="preserve"> się i </w:t>
      </w:r>
      <w:r w:rsidR="00D154E9" w:rsidRPr="003C088D">
        <w:rPr>
          <w:rFonts w:cs="Arial"/>
          <w:color w:val="000000" w:themeColor="text1"/>
          <w:szCs w:val="20"/>
        </w:rPr>
        <w:t>akceptujemy</w:t>
      </w:r>
      <w:r w:rsidRPr="003C088D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3C088D">
        <w:rPr>
          <w:rFonts w:cs="Arial"/>
          <w:color w:val="000000" w:themeColor="text1"/>
          <w:szCs w:val="20"/>
        </w:rPr>
        <w:br/>
      </w:r>
      <w:r w:rsidRPr="003C088D">
        <w:rPr>
          <w:rFonts w:cs="Arial"/>
          <w:color w:val="000000" w:themeColor="text1"/>
          <w:szCs w:val="20"/>
        </w:rPr>
        <w:t>–</w:t>
      </w:r>
      <w:r w:rsidR="00362655" w:rsidRPr="003C088D">
        <w:rPr>
          <w:rFonts w:cs="Arial"/>
          <w:color w:val="000000" w:themeColor="text1"/>
          <w:szCs w:val="20"/>
        </w:rPr>
        <w:t> </w:t>
      </w:r>
      <w:r w:rsidRPr="003C088D">
        <w:rPr>
          <w:rFonts w:cs="Arial"/>
          <w:color w:val="000000" w:themeColor="text1"/>
          <w:szCs w:val="20"/>
        </w:rPr>
        <w:t xml:space="preserve">pkt </w:t>
      </w:r>
      <w:r w:rsidR="00D154E9" w:rsidRPr="003C088D">
        <w:rPr>
          <w:rFonts w:cs="Arial"/>
          <w:color w:val="000000" w:themeColor="text1"/>
          <w:szCs w:val="20"/>
        </w:rPr>
        <w:t>19</w:t>
      </w:r>
      <w:r w:rsidR="00EC4757" w:rsidRPr="003C088D">
        <w:rPr>
          <w:rFonts w:cs="Arial"/>
          <w:color w:val="000000" w:themeColor="text1"/>
          <w:szCs w:val="20"/>
        </w:rPr>
        <w:t xml:space="preserve"> SIWZ,</w:t>
      </w:r>
    </w:p>
    <w:p w:rsidR="00EC4757" w:rsidRPr="003C088D" w:rsidRDefault="00CE333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proofErr w:type="gramStart"/>
      <w:r w:rsidRPr="003C088D">
        <w:rPr>
          <w:color w:val="000000" w:themeColor="text1"/>
        </w:rPr>
        <w:t>oświadczamy</w:t>
      </w:r>
      <w:proofErr w:type="gramEnd"/>
      <w:r w:rsidRPr="003C088D">
        <w:rPr>
          <w:color w:val="000000" w:themeColor="text1"/>
        </w:rPr>
        <w:t>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:rsidR="006907C3" w:rsidRPr="003C088D" w:rsidRDefault="00D71216" w:rsidP="00335349">
      <w:pPr>
        <w:numPr>
          <w:ilvl w:val="0"/>
          <w:numId w:val="5"/>
        </w:numPr>
        <w:tabs>
          <w:tab w:val="clear" w:pos="540"/>
          <w:tab w:val="left" w:pos="426"/>
          <w:tab w:val="left" w:leader="dot" w:pos="4140"/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>Wadium</w:t>
      </w:r>
      <w:r w:rsidR="002A4AD8" w:rsidRPr="003C088D">
        <w:rPr>
          <w:rFonts w:cs="Arial"/>
          <w:color w:val="000000" w:themeColor="text1"/>
          <w:szCs w:val="20"/>
        </w:rPr>
        <w:t xml:space="preserve"> </w:t>
      </w:r>
      <w:r w:rsidR="008579A9" w:rsidRPr="003C088D">
        <w:rPr>
          <w:rFonts w:cs="Arial"/>
          <w:color w:val="000000" w:themeColor="text1"/>
          <w:szCs w:val="20"/>
        </w:rPr>
        <w:t xml:space="preserve">w kwocie …………….. </w:t>
      </w:r>
      <w:proofErr w:type="gramStart"/>
      <w:r w:rsidR="008579A9" w:rsidRPr="003C088D">
        <w:rPr>
          <w:rFonts w:cs="Arial"/>
          <w:color w:val="000000" w:themeColor="text1"/>
          <w:szCs w:val="20"/>
        </w:rPr>
        <w:t>zł</w:t>
      </w:r>
      <w:proofErr w:type="gramEnd"/>
      <w:r w:rsidR="008579A9" w:rsidRPr="003C088D">
        <w:rPr>
          <w:rFonts w:cs="Arial"/>
          <w:color w:val="000000" w:themeColor="text1"/>
          <w:szCs w:val="20"/>
        </w:rPr>
        <w:t xml:space="preserve"> - zostało wniesione w dniu …………………………….</w:t>
      </w:r>
      <w:r w:rsidR="008579A9" w:rsidRPr="003C088D">
        <w:rPr>
          <w:rFonts w:cs="Arial"/>
          <w:color w:val="000000" w:themeColor="text1"/>
          <w:szCs w:val="20"/>
        </w:rPr>
        <w:tab/>
        <w:t xml:space="preserve"> </w:t>
      </w:r>
      <w:proofErr w:type="gramStart"/>
      <w:r w:rsidR="008579A9" w:rsidRPr="003C088D">
        <w:rPr>
          <w:rFonts w:cs="Arial"/>
          <w:color w:val="000000" w:themeColor="text1"/>
          <w:szCs w:val="20"/>
        </w:rPr>
        <w:t>w</w:t>
      </w:r>
      <w:proofErr w:type="gramEnd"/>
      <w:r w:rsidR="008579A9" w:rsidRPr="003C088D">
        <w:rPr>
          <w:rFonts w:cs="Arial"/>
          <w:color w:val="000000" w:themeColor="text1"/>
          <w:szCs w:val="20"/>
        </w:rPr>
        <w:t xml:space="preserve"> formie </w:t>
      </w:r>
      <w:r w:rsidR="008579A9" w:rsidRPr="003C088D">
        <w:rPr>
          <w:rFonts w:cs="Arial"/>
          <w:color w:val="000000" w:themeColor="text1"/>
          <w:szCs w:val="20"/>
        </w:rPr>
        <w:tab/>
      </w:r>
    </w:p>
    <w:p w:rsidR="00B65807" w:rsidRPr="003C088D" w:rsidRDefault="00B65807" w:rsidP="00335349">
      <w:pPr>
        <w:numPr>
          <w:ilvl w:val="0"/>
          <w:numId w:val="5"/>
        </w:numPr>
        <w:tabs>
          <w:tab w:val="clear" w:pos="540"/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lastRenderedPageBreak/>
        <w:t xml:space="preserve">Jako osobę do kontaktów z Zamawiającym w ramach prowadzonego postępowania o udzielenie zamówienia publicznego </w:t>
      </w:r>
      <w:proofErr w:type="gramStart"/>
      <w:r w:rsidRPr="003C088D">
        <w:rPr>
          <w:rFonts w:cs="Arial"/>
          <w:color w:val="000000" w:themeColor="text1"/>
          <w:szCs w:val="20"/>
        </w:rPr>
        <w:t>wskazujemy:</w:t>
      </w:r>
      <w:proofErr w:type="gramEnd"/>
    </w:p>
    <w:p w:rsidR="00B65807" w:rsidRPr="003C088D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C088D">
        <w:rPr>
          <w:rFonts w:cs="Arial"/>
          <w:snapToGrid w:val="0"/>
          <w:color w:val="000000" w:themeColor="text1"/>
          <w:szCs w:val="20"/>
        </w:rPr>
        <w:t>Imię i nazwisko:</w:t>
      </w:r>
      <w:r w:rsidRPr="003C088D">
        <w:rPr>
          <w:rFonts w:cs="Arial"/>
          <w:snapToGrid w:val="0"/>
          <w:color w:val="000000" w:themeColor="text1"/>
          <w:szCs w:val="20"/>
        </w:rPr>
        <w:tab/>
      </w:r>
    </w:p>
    <w:p w:rsidR="00B65807" w:rsidRPr="003C088D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proofErr w:type="gramStart"/>
      <w:r w:rsidRPr="003C088D">
        <w:rPr>
          <w:rFonts w:cs="Arial"/>
          <w:snapToGrid w:val="0"/>
          <w:color w:val="000000" w:themeColor="text1"/>
          <w:szCs w:val="20"/>
        </w:rPr>
        <w:t>adres</w:t>
      </w:r>
      <w:proofErr w:type="gramEnd"/>
      <w:r w:rsidRPr="003C088D">
        <w:rPr>
          <w:rFonts w:cs="Arial"/>
          <w:snapToGrid w:val="0"/>
          <w:color w:val="000000" w:themeColor="text1"/>
          <w:szCs w:val="20"/>
        </w:rPr>
        <w:t xml:space="preserve"> poczty elektronicznej:</w:t>
      </w:r>
      <w:r w:rsidRPr="003C088D">
        <w:rPr>
          <w:rFonts w:cs="Arial"/>
          <w:snapToGrid w:val="0"/>
          <w:color w:val="000000" w:themeColor="text1"/>
          <w:szCs w:val="20"/>
        </w:rPr>
        <w:tab/>
      </w:r>
    </w:p>
    <w:p w:rsidR="00B65807" w:rsidRPr="003C088D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proofErr w:type="gramStart"/>
      <w:r w:rsidRPr="003C088D">
        <w:rPr>
          <w:rFonts w:cs="Arial"/>
          <w:snapToGrid w:val="0"/>
          <w:color w:val="000000" w:themeColor="text1"/>
          <w:szCs w:val="20"/>
        </w:rPr>
        <w:t>numer</w:t>
      </w:r>
      <w:proofErr w:type="gramEnd"/>
      <w:r w:rsidRPr="003C088D">
        <w:rPr>
          <w:rFonts w:cs="Arial"/>
          <w:snapToGrid w:val="0"/>
          <w:color w:val="000000" w:themeColor="text1"/>
          <w:szCs w:val="20"/>
        </w:rPr>
        <w:t xml:space="preserve"> faksu:</w:t>
      </w:r>
      <w:r w:rsidRPr="003C088D">
        <w:rPr>
          <w:rFonts w:cs="Arial"/>
          <w:snapToGrid w:val="0"/>
          <w:color w:val="000000" w:themeColor="text1"/>
          <w:szCs w:val="20"/>
        </w:rPr>
        <w:tab/>
      </w:r>
    </w:p>
    <w:p w:rsidR="00E53CC4" w:rsidRPr="003C088D" w:rsidRDefault="00E53CC4" w:rsidP="004510D0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ind w:left="426" w:hanging="426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>Oświadczamy, iż należymy do kategorii małych i średnich przedsiębiorstw w rozumieniu Załącznika nr 1 do Rozporządzenia Komisji (UE) Nr 651/2014 z dnia 17 czerwca 2014 r. uznającego niektóre rodzaje pomocy za zgodne z rynkiem wewnętrznym w zastosowaniu art. 107 i 108 Traktatu</w:t>
      </w:r>
      <w:r w:rsidR="00963830" w:rsidRPr="003C088D">
        <w:rPr>
          <w:rFonts w:cs="Arial"/>
          <w:color w:val="000000" w:themeColor="text1"/>
          <w:szCs w:val="20"/>
        </w:rPr>
        <w:t xml:space="preserve"> </w:t>
      </w:r>
      <w:r w:rsidR="009F17E0" w:rsidRPr="003C088D">
        <w:rPr>
          <w:rFonts w:cs="Arial"/>
          <w:i/>
          <w:color w:val="000000" w:themeColor="text1"/>
          <w:sz w:val="18"/>
          <w:szCs w:val="18"/>
        </w:rPr>
        <w:t>(zaznaczyć właściwe – w przypadku braku zaznaczenia którejkolwiek odpowiedzi Zamawiający będzie przyjmował, iż Wykonawca należy do kategorii małych i średnich przedsiębiorstw)</w:t>
      </w:r>
      <w:r w:rsidRPr="003C088D">
        <w:rPr>
          <w:rFonts w:cs="Arial"/>
          <w:color w:val="000000" w:themeColor="text1"/>
          <w:szCs w:val="20"/>
        </w:rPr>
        <w:t>:</w:t>
      </w:r>
    </w:p>
    <w:p w:rsidR="00963830" w:rsidRPr="003C088D" w:rsidRDefault="00963830" w:rsidP="007F5FA6">
      <w:pPr>
        <w:tabs>
          <w:tab w:val="num" w:pos="2268"/>
          <w:tab w:val="left" w:pos="6804"/>
        </w:tabs>
        <w:ind w:left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ab/>
      </w:r>
      <w:r w:rsidRPr="003C088D">
        <w:rPr>
          <w:rFonts w:cs="Arial"/>
          <w:color w:val="000000" w:themeColor="text1"/>
          <w:szCs w:val="20"/>
        </w:rPr>
        <w:sym w:font="Symbol" w:char="F07F"/>
      </w:r>
      <w:r w:rsidRPr="003C088D">
        <w:rPr>
          <w:rFonts w:cs="Arial"/>
          <w:color w:val="000000" w:themeColor="text1"/>
          <w:szCs w:val="20"/>
        </w:rPr>
        <w:t xml:space="preserve"> TAK</w:t>
      </w:r>
      <w:proofErr w:type="gramStart"/>
      <w:r w:rsidRPr="003C088D">
        <w:rPr>
          <w:rFonts w:cs="Arial"/>
          <w:color w:val="000000" w:themeColor="text1"/>
          <w:szCs w:val="20"/>
        </w:rPr>
        <w:t>,</w:t>
      </w:r>
      <w:r w:rsidRPr="003C088D">
        <w:rPr>
          <w:rFonts w:cs="Arial"/>
          <w:color w:val="000000" w:themeColor="text1"/>
          <w:szCs w:val="20"/>
        </w:rPr>
        <w:tab/>
      </w:r>
      <w:r w:rsidRPr="003C088D">
        <w:rPr>
          <w:rFonts w:cs="Arial"/>
          <w:color w:val="000000" w:themeColor="text1"/>
          <w:szCs w:val="20"/>
        </w:rPr>
        <w:sym w:font="Symbol" w:char="F07F"/>
      </w:r>
      <w:r w:rsidRPr="003C088D">
        <w:rPr>
          <w:rFonts w:cs="Arial"/>
          <w:color w:val="000000" w:themeColor="text1"/>
          <w:szCs w:val="20"/>
        </w:rPr>
        <w:t xml:space="preserve"> NIE</w:t>
      </w:r>
      <w:proofErr w:type="gramEnd"/>
    </w:p>
    <w:p w:rsidR="001D27DF" w:rsidRPr="003C088D" w:rsidRDefault="001D27DF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 xml:space="preserve">Ofertę składamy na ……... </w:t>
      </w:r>
      <w:proofErr w:type="gramStart"/>
      <w:r w:rsidRPr="003C088D">
        <w:rPr>
          <w:rFonts w:cs="Arial"/>
          <w:color w:val="000000" w:themeColor="text1"/>
          <w:szCs w:val="20"/>
        </w:rPr>
        <w:t>kolejno</w:t>
      </w:r>
      <w:proofErr w:type="gramEnd"/>
      <w:r w:rsidRPr="003C088D">
        <w:rPr>
          <w:rFonts w:cs="Arial"/>
          <w:color w:val="000000" w:themeColor="text1"/>
          <w:szCs w:val="20"/>
        </w:rPr>
        <w:t xml:space="preserve"> ponumerowanych stronach.</w:t>
      </w:r>
    </w:p>
    <w:p w:rsidR="00B65807" w:rsidRPr="003C088D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cs="Arial"/>
          <w:color w:val="000000" w:themeColor="text1"/>
          <w:szCs w:val="20"/>
        </w:rPr>
      </w:pPr>
      <w:r w:rsidRPr="003C088D">
        <w:rPr>
          <w:rFonts w:cs="Arial"/>
          <w:color w:val="000000" w:themeColor="text1"/>
          <w:szCs w:val="20"/>
        </w:rPr>
        <w:tab/>
      </w:r>
      <w:r w:rsidRPr="003C088D">
        <w:rPr>
          <w:rFonts w:cs="Arial"/>
          <w:color w:val="000000" w:themeColor="text1"/>
          <w:szCs w:val="20"/>
        </w:rPr>
        <w:tab/>
      </w:r>
      <w:r w:rsidRPr="003C088D">
        <w:rPr>
          <w:rFonts w:cs="Arial"/>
          <w:color w:val="000000" w:themeColor="text1"/>
          <w:szCs w:val="20"/>
        </w:rPr>
        <w:tab/>
      </w:r>
      <w:r w:rsidRPr="003C088D">
        <w:rPr>
          <w:rFonts w:cs="Arial"/>
          <w:color w:val="000000" w:themeColor="text1"/>
          <w:szCs w:val="20"/>
        </w:rPr>
        <w:tab/>
      </w:r>
    </w:p>
    <w:p w:rsidR="00B65807" w:rsidRPr="003C088D" w:rsidRDefault="00B65807" w:rsidP="00335349">
      <w:pPr>
        <w:tabs>
          <w:tab w:val="center" w:pos="1260"/>
          <w:tab w:val="center" w:pos="6237"/>
        </w:tabs>
        <w:rPr>
          <w:rFonts w:cs="Arial"/>
          <w:color w:val="000000" w:themeColor="text1"/>
          <w:sz w:val="18"/>
          <w:szCs w:val="18"/>
        </w:rPr>
      </w:pPr>
      <w:r w:rsidRPr="003C088D">
        <w:rPr>
          <w:rFonts w:cs="Arial"/>
          <w:color w:val="000000" w:themeColor="text1"/>
          <w:sz w:val="18"/>
          <w:szCs w:val="18"/>
        </w:rPr>
        <w:tab/>
        <w:t xml:space="preserve">(data) </w:t>
      </w:r>
      <w:r w:rsidRPr="003C088D">
        <w:rPr>
          <w:rFonts w:cs="Arial"/>
          <w:color w:val="000000" w:themeColor="text1"/>
          <w:sz w:val="18"/>
          <w:szCs w:val="18"/>
        </w:rPr>
        <w:tab/>
        <w:t>(pieczęć i podpis osób/osoby uprawnionej do reprezentowania</w:t>
      </w:r>
      <w:r w:rsidRPr="003C088D">
        <w:rPr>
          <w:rFonts w:cs="Arial"/>
          <w:color w:val="000000" w:themeColor="text1"/>
          <w:sz w:val="18"/>
          <w:szCs w:val="18"/>
        </w:rPr>
        <w:br/>
      </w:r>
      <w:r w:rsidRPr="003C088D">
        <w:rPr>
          <w:rFonts w:cs="Arial"/>
          <w:color w:val="000000" w:themeColor="text1"/>
          <w:sz w:val="18"/>
          <w:szCs w:val="18"/>
        </w:rPr>
        <w:tab/>
      </w:r>
      <w:r w:rsidRPr="003C088D">
        <w:rPr>
          <w:rFonts w:cs="Arial"/>
          <w:color w:val="000000" w:themeColor="text1"/>
          <w:sz w:val="18"/>
          <w:szCs w:val="18"/>
        </w:rPr>
        <w:tab/>
        <w:t>Wykonawcy i składania oświadczeń woli w jego imieniu)</w:t>
      </w:r>
    </w:p>
    <w:p w:rsidR="00B65807" w:rsidRPr="003C088D" w:rsidRDefault="00B65807" w:rsidP="007F5FA6">
      <w:pPr>
        <w:ind w:left="397" w:hanging="397"/>
        <w:rPr>
          <w:rFonts w:cs="Arial"/>
          <w:b/>
          <w:color w:val="000000" w:themeColor="text1"/>
          <w:szCs w:val="20"/>
        </w:rPr>
      </w:pPr>
      <w:r w:rsidRPr="003C088D">
        <w:rPr>
          <w:rFonts w:cs="Arial"/>
          <w:b/>
          <w:color w:val="000000" w:themeColor="text1"/>
          <w:szCs w:val="20"/>
        </w:rPr>
        <w:t>*</w:t>
      </w:r>
      <w:r w:rsidRPr="003C088D">
        <w:rPr>
          <w:rFonts w:cs="Arial"/>
          <w:b/>
          <w:color w:val="000000" w:themeColor="text1"/>
          <w:szCs w:val="20"/>
        </w:rPr>
        <w:tab/>
        <w:t>w przypadku osób fizycznych składających ofertę zgodnie z art. 43</w:t>
      </w:r>
      <w:r w:rsidRPr="003C088D">
        <w:rPr>
          <w:rFonts w:cs="Arial"/>
          <w:b/>
          <w:color w:val="000000" w:themeColor="text1"/>
          <w:szCs w:val="20"/>
          <w:vertAlign w:val="superscript"/>
        </w:rPr>
        <w:t>4</w:t>
      </w:r>
      <w:r w:rsidRPr="003C088D">
        <w:rPr>
          <w:rFonts w:cs="Arial"/>
          <w:b/>
          <w:color w:val="000000" w:themeColor="text1"/>
          <w:szCs w:val="20"/>
        </w:rPr>
        <w:t xml:space="preserve"> Kodek</w:t>
      </w:r>
      <w:r w:rsidR="00111F84" w:rsidRPr="003C088D">
        <w:rPr>
          <w:rFonts w:cs="Arial"/>
          <w:b/>
          <w:color w:val="000000" w:themeColor="text1"/>
          <w:szCs w:val="20"/>
        </w:rPr>
        <w:t>s</w:t>
      </w:r>
      <w:r w:rsidRPr="003C088D">
        <w:rPr>
          <w:rFonts w:cs="Arial"/>
          <w:b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C088D">
        <w:rPr>
          <w:rFonts w:cs="Arial"/>
          <w:b/>
          <w:color w:val="000000" w:themeColor="text1"/>
          <w:szCs w:val="20"/>
        </w:rPr>
        <w:t xml:space="preserve"> nazwiska wszystkich wspólników</w:t>
      </w:r>
    </w:p>
    <w:p w:rsidR="00E57C51" w:rsidRPr="003C088D" w:rsidRDefault="00B65807" w:rsidP="007F5FA6">
      <w:pPr>
        <w:ind w:left="397" w:hanging="397"/>
        <w:rPr>
          <w:rFonts w:cs="Arial"/>
          <w:b/>
          <w:color w:val="000000" w:themeColor="text1"/>
          <w:szCs w:val="20"/>
        </w:rPr>
      </w:pPr>
      <w:r w:rsidRPr="003C088D">
        <w:rPr>
          <w:rFonts w:cs="Arial"/>
          <w:b/>
          <w:color w:val="000000" w:themeColor="text1"/>
          <w:szCs w:val="20"/>
        </w:rPr>
        <w:t>*</w:t>
      </w:r>
      <w:r w:rsidR="00A71F4F" w:rsidRPr="003C088D">
        <w:rPr>
          <w:rFonts w:cs="Arial"/>
          <w:b/>
          <w:color w:val="000000" w:themeColor="text1"/>
          <w:szCs w:val="20"/>
        </w:rPr>
        <w:t>*</w:t>
      </w:r>
      <w:r w:rsidRPr="003C088D">
        <w:rPr>
          <w:rFonts w:cs="Arial"/>
          <w:b/>
          <w:color w:val="000000" w:themeColor="text1"/>
          <w:szCs w:val="20"/>
        </w:rPr>
        <w:tab/>
        <w:t>niepotrzebne skreślić</w:t>
      </w:r>
    </w:p>
    <w:p w:rsidR="00CE3337" w:rsidRPr="003C088D" w:rsidRDefault="00DE431E" w:rsidP="007F5FA6">
      <w:pPr>
        <w:ind w:left="397" w:hanging="397"/>
        <w:rPr>
          <w:rFonts w:cs="Arial"/>
          <w:b/>
          <w:color w:val="000000" w:themeColor="text1"/>
          <w:szCs w:val="20"/>
        </w:rPr>
      </w:pPr>
      <w:r w:rsidRPr="003C088D">
        <w:rPr>
          <w:b/>
          <w:color w:val="000000" w:themeColor="text1"/>
        </w:rPr>
        <w:t>*</w:t>
      </w:r>
      <w:r w:rsidR="00CE3337" w:rsidRPr="003C088D">
        <w:rPr>
          <w:b/>
          <w:color w:val="000000" w:themeColor="text1"/>
        </w:rPr>
        <w:t>**</w:t>
      </w:r>
      <w:r w:rsidR="00CE3337" w:rsidRPr="003C088D">
        <w:rPr>
          <w:b/>
          <w:color w:val="000000" w:themeColor="text1"/>
        </w:rPr>
        <w:tab/>
        <w:t>rozporządzenie Parlamentu Europejskiego i Rady (UE) 2016/679 z dnia 27 kwietnia 2016 r. w sprawie ochrony osób fizycznych w związku z przetwarzaniem danych osobowych i</w:t>
      </w:r>
      <w:r w:rsidRPr="003C088D">
        <w:rPr>
          <w:b/>
          <w:color w:val="000000" w:themeColor="text1"/>
        </w:rPr>
        <w:t> </w:t>
      </w:r>
      <w:r w:rsidR="00CE3337" w:rsidRPr="003C088D">
        <w:rPr>
          <w:b/>
          <w:color w:val="000000" w:themeColor="text1"/>
        </w:rPr>
        <w:t>w</w:t>
      </w:r>
      <w:r w:rsidRPr="003C088D">
        <w:rPr>
          <w:b/>
          <w:color w:val="000000" w:themeColor="text1"/>
        </w:rPr>
        <w:t> </w:t>
      </w:r>
      <w:r w:rsidR="00CE3337" w:rsidRPr="003C088D">
        <w:rPr>
          <w:b/>
          <w:color w:val="000000" w:themeColor="text1"/>
        </w:rPr>
        <w:t xml:space="preserve">sprawie swobodnego przepływu takich danych oraz uchylenia dyrektywy 95/46/WE (ogólne rozporządzenie o ochronie danych) (Dz. Urz. UE L 119 z 04.05.2016, </w:t>
      </w:r>
      <w:proofErr w:type="gramStart"/>
      <w:r w:rsidR="00CE3337" w:rsidRPr="003C088D">
        <w:rPr>
          <w:b/>
          <w:color w:val="000000" w:themeColor="text1"/>
        </w:rPr>
        <w:t>str</w:t>
      </w:r>
      <w:proofErr w:type="gramEnd"/>
      <w:r w:rsidR="00CE3337" w:rsidRPr="003C088D">
        <w:rPr>
          <w:b/>
          <w:color w:val="000000" w:themeColor="text1"/>
        </w:rPr>
        <w:t>. 1)</w:t>
      </w:r>
    </w:p>
    <w:sectPr w:rsidR="00CE3337" w:rsidRPr="003C088D" w:rsidSect="003E2E4B">
      <w:footerReference w:type="default" r:id="rId7"/>
      <w:headerReference w:type="first" r:id="rId8"/>
      <w:footerReference w:type="first" r:id="rId9"/>
      <w:pgSz w:w="11907" w:h="16840" w:code="9"/>
      <w:pgMar w:top="1417" w:right="1417" w:bottom="141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F20" w:rsidRDefault="00BA7F20">
      <w:r>
        <w:separator/>
      </w:r>
    </w:p>
  </w:endnote>
  <w:endnote w:type="continuationSeparator" w:id="0">
    <w:p w:rsidR="00BA7F20" w:rsidRDefault="00BA7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08F" w:rsidRPr="00424047" w:rsidRDefault="0020659C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AD1F75">
      <w:rPr>
        <w:noProof/>
        <w:sz w:val="18"/>
        <w:szCs w:val="18"/>
      </w:rPr>
      <w:t>3</w:t>
    </w:r>
    <w:r w:rsidRPr="00424047">
      <w:rPr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F9" w:rsidRPr="007732BF" w:rsidRDefault="00DE4AF9" w:rsidP="00DE4AF9">
    <w:pPr>
      <w:tabs>
        <w:tab w:val="left" w:leader="underscore" w:pos="9072"/>
      </w:tabs>
      <w:rPr>
        <w:sz w:val="16"/>
        <w:szCs w:val="16"/>
      </w:rPr>
    </w:pPr>
    <w:r>
      <w:tab/>
    </w:r>
  </w:p>
  <w:p w:rsidR="00424047" w:rsidRPr="00DE4AF9" w:rsidRDefault="00DE4AF9" w:rsidP="00DE4AF9">
    <w:pPr>
      <w:tabs>
        <w:tab w:val="center" w:pos="4536"/>
        <w:tab w:val="right" w:pos="9072"/>
      </w:tabs>
      <w:spacing w:line="240" w:lineRule="auto"/>
      <w:rPr>
        <w:rFonts w:cs="Arial"/>
        <w:bCs/>
        <w:iCs/>
        <w:sz w:val="18"/>
        <w:szCs w:val="18"/>
        <w:lang w:eastAsia="pl-PL"/>
      </w:rPr>
    </w:pPr>
    <w:r w:rsidRPr="004D6487">
      <w:rPr>
        <w:rFonts w:cs="Arial"/>
        <w:bCs/>
        <w:iCs/>
        <w:sz w:val="18"/>
        <w:szCs w:val="18"/>
        <w:lang w:eastAsia="pl-PL"/>
      </w:rPr>
      <w:t>Zadani</w:t>
    </w:r>
    <w:r>
      <w:rPr>
        <w:rFonts w:cs="Arial"/>
        <w:bCs/>
        <w:iCs/>
        <w:sz w:val="18"/>
        <w:szCs w:val="18"/>
        <w:lang w:eastAsia="pl-PL"/>
      </w:rPr>
      <w:t>e</w:t>
    </w:r>
    <w:r w:rsidRPr="004D6487">
      <w:rPr>
        <w:rFonts w:cs="Arial"/>
        <w:bCs/>
        <w:iCs/>
        <w:sz w:val="18"/>
        <w:szCs w:val="18"/>
        <w:lang w:eastAsia="pl-PL"/>
      </w:rPr>
      <w:t xml:space="preserve"> „Utworzenie w 2020 roku 16 </w:t>
    </w:r>
    <w:r>
      <w:rPr>
        <w:rFonts w:cs="Arial"/>
        <w:bCs/>
        <w:iCs/>
        <w:sz w:val="18"/>
        <w:szCs w:val="18"/>
        <w:lang w:eastAsia="pl-PL"/>
      </w:rPr>
      <w:t>nowych miejsc opieki w Ż</w:t>
    </w:r>
    <w:r w:rsidRPr="004D6487">
      <w:rPr>
        <w:rFonts w:cs="Arial"/>
        <w:bCs/>
        <w:iCs/>
        <w:sz w:val="18"/>
        <w:szCs w:val="18"/>
        <w:lang w:eastAsia="pl-PL"/>
      </w:rPr>
      <w:t xml:space="preserve">łobku nr 1 w Bedlnie, Bedlno 31A” współfinansowane jest ze środków Funduszu Pracy w ramach </w:t>
    </w:r>
    <w:r w:rsidRPr="004D6487">
      <w:rPr>
        <w:rFonts w:cs="Arial"/>
        <w:sz w:val="18"/>
        <w:szCs w:val="18"/>
      </w:rPr>
      <w:t>Resortowego programu rozwoju instytucji opieki nad dziećmi w wieku do</w:t>
    </w:r>
    <w:r>
      <w:rPr>
        <w:rFonts w:cs="Arial"/>
        <w:sz w:val="18"/>
        <w:szCs w:val="18"/>
      </w:rPr>
      <w:t> </w:t>
    </w:r>
    <w:r w:rsidRPr="004D6487">
      <w:rPr>
        <w:rFonts w:cs="Arial"/>
        <w:sz w:val="18"/>
        <w:szCs w:val="18"/>
      </w:rPr>
      <w:t xml:space="preserve">lat 3 „MALUCH+” </w:t>
    </w:r>
    <w:r>
      <w:rPr>
        <w:rFonts w:cs="Arial"/>
        <w:sz w:val="18"/>
        <w:szCs w:val="18"/>
      </w:rPr>
      <w:t xml:space="preserve">realizowanego w </w:t>
    </w:r>
    <w:r w:rsidRPr="004D6487">
      <w:rPr>
        <w:rFonts w:cs="Arial"/>
        <w:sz w:val="18"/>
        <w:szCs w:val="18"/>
      </w:rPr>
      <w:t>2020</w:t>
    </w:r>
    <w:r>
      <w:rPr>
        <w:rFonts w:cs="Arial"/>
        <w:sz w:val="18"/>
        <w:szCs w:val="18"/>
      </w:rPr>
      <w:t xml:space="preserve"> r.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F20" w:rsidRDefault="00BA7F20">
      <w:r>
        <w:separator/>
      </w:r>
    </w:p>
  </w:footnote>
  <w:footnote w:type="continuationSeparator" w:id="0">
    <w:p w:rsidR="00BA7F20" w:rsidRDefault="00BA7F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926"/>
      <w:gridCol w:w="7363"/>
    </w:tblGrid>
    <w:tr w:rsidR="00DE4AF9" w:rsidTr="007439A3">
      <w:trPr>
        <w:trHeight w:val="1692"/>
      </w:trPr>
      <w:tc>
        <w:tcPr>
          <w:tcW w:w="1926" w:type="dxa"/>
        </w:tcPr>
        <w:p w:rsidR="00DE4AF9" w:rsidRDefault="00DE4AF9" w:rsidP="007439A3">
          <w:pPr>
            <w:pStyle w:val="Nagwek"/>
          </w:pPr>
          <w:r w:rsidRPr="004D6487">
            <w:rPr>
              <w:noProof/>
              <w:lang w:eastAsia="pl-PL"/>
            </w:rPr>
            <w:drawing>
              <wp:inline distT="0" distB="0" distL="0" distR="0">
                <wp:extent cx="1065947" cy="1065947"/>
                <wp:effectExtent l="19050" t="0" r="853" b="0"/>
                <wp:docPr id="8" name="Obraz 3" descr="C:\Users\Dell\Documents\!!Bartek_praca\SP\michalakb\2020\Bedlno-zlobek\20201005-projekt_SIWZ\maluch_2020_-_logo_pionowe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Dell\Documents\!!Bartek_praca\SP\michalakb\2020\Bedlno-zlobek\20201005-projekt_SIWZ\maluch_2020_-_logo_pionowe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312" cy="106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63" w:type="dxa"/>
          <w:vAlign w:val="bottom"/>
        </w:tcPr>
        <w:p w:rsidR="00DE4AF9" w:rsidRDefault="00DE4AF9" w:rsidP="007439A3">
          <w:pPr>
            <w:pStyle w:val="Nagwek"/>
          </w:pPr>
          <w:r>
            <w:rPr>
              <w:rFonts w:cs="Arial"/>
              <w:sz w:val="18"/>
              <w:szCs w:val="18"/>
            </w:rPr>
            <w:t>Resortowy</w:t>
          </w:r>
          <w:r w:rsidRPr="004D6487">
            <w:rPr>
              <w:rFonts w:cs="Arial"/>
              <w:sz w:val="18"/>
              <w:szCs w:val="18"/>
            </w:rPr>
            <w:t xml:space="preserve"> program rozwoju instytucji opieki nad dziećmi w wieku do lat 3</w:t>
          </w:r>
          <w:r>
            <w:rPr>
              <w:rFonts w:cs="Arial"/>
              <w:sz w:val="18"/>
              <w:szCs w:val="18"/>
            </w:rPr>
            <w:t xml:space="preserve"> </w:t>
          </w:r>
          <w:r w:rsidRPr="004D6487">
            <w:rPr>
              <w:rFonts w:cs="Arial"/>
              <w:sz w:val="18"/>
              <w:szCs w:val="18"/>
            </w:rPr>
            <w:t>„MALUCH+”</w:t>
          </w:r>
          <w:r>
            <w:rPr>
              <w:rFonts w:cs="Arial"/>
              <w:sz w:val="18"/>
              <w:szCs w:val="18"/>
            </w:rPr>
            <w:t xml:space="preserve"> realizowany w </w:t>
          </w:r>
          <w:r w:rsidRPr="004D6487">
            <w:rPr>
              <w:rFonts w:cs="Arial"/>
              <w:sz w:val="18"/>
              <w:szCs w:val="18"/>
            </w:rPr>
            <w:t>2020</w:t>
          </w:r>
          <w:r>
            <w:rPr>
              <w:rFonts w:cs="Arial"/>
              <w:sz w:val="18"/>
              <w:szCs w:val="18"/>
            </w:rPr>
            <w:t xml:space="preserve"> r.</w:t>
          </w:r>
        </w:p>
      </w:tc>
    </w:tr>
  </w:tbl>
  <w:p w:rsidR="00A21D1D" w:rsidRDefault="00A21D1D" w:rsidP="00DE4AF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6"/>
  </w:num>
  <w:num w:numId="4">
    <w:abstractNumId w:val="12"/>
  </w:num>
  <w:num w:numId="5">
    <w:abstractNumId w:val="17"/>
  </w:num>
  <w:num w:numId="6">
    <w:abstractNumId w:val="21"/>
  </w:num>
  <w:num w:numId="7">
    <w:abstractNumId w:val="15"/>
  </w:num>
  <w:num w:numId="8">
    <w:abstractNumId w:val="5"/>
  </w:num>
  <w:num w:numId="9">
    <w:abstractNumId w:val="20"/>
  </w:num>
  <w:num w:numId="10">
    <w:abstractNumId w:val="8"/>
  </w:num>
  <w:num w:numId="11">
    <w:abstractNumId w:val="19"/>
  </w:num>
  <w:num w:numId="12">
    <w:abstractNumId w:val="6"/>
  </w:num>
  <w:num w:numId="13">
    <w:abstractNumId w:val="13"/>
  </w:num>
  <w:num w:numId="14">
    <w:abstractNumId w:val="14"/>
  </w:num>
  <w:num w:numId="15">
    <w:abstractNumId w:val="10"/>
  </w:num>
  <w:num w:numId="16">
    <w:abstractNumId w:val="1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1F08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BCF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108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46D7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66E36"/>
    <w:rsid w:val="00170241"/>
    <w:rsid w:val="00170565"/>
    <w:rsid w:val="00170869"/>
    <w:rsid w:val="00170871"/>
    <w:rsid w:val="00174350"/>
    <w:rsid w:val="001747D1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59C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31F2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0F7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1E5E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29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088D"/>
    <w:rsid w:val="003C27AD"/>
    <w:rsid w:val="003C3A0F"/>
    <w:rsid w:val="003C5AF7"/>
    <w:rsid w:val="003C5C4F"/>
    <w:rsid w:val="003C6064"/>
    <w:rsid w:val="003C7462"/>
    <w:rsid w:val="003C7CF8"/>
    <w:rsid w:val="003D0030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2E4B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1D4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6F37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4C0B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4F6E"/>
    <w:rsid w:val="00506591"/>
    <w:rsid w:val="00506F40"/>
    <w:rsid w:val="005106B7"/>
    <w:rsid w:val="0051116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13F6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0AE7"/>
    <w:rsid w:val="00562189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2EF4"/>
    <w:rsid w:val="005B307E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1A86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537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B19"/>
    <w:rsid w:val="00661E01"/>
    <w:rsid w:val="00662925"/>
    <w:rsid w:val="00663F64"/>
    <w:rsid w:val="00664060"/>
    <w:rsid w:val="006642C3"/>
    <w:rsid w:val="00664611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530C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631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4AA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5367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27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4F4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5641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4D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1C96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D1D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B7A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1F75"/>
    <w:rsid w:val="00AD2326"/>
    <w:rsid w:val="00AD2674"/>
    <w:rsid w:val="00AD43B6"/>
    <w:rsid w:val="00AD4822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2E1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A5B"/>
    <w:rsid w:val="00BA6D4B"/>
    <w:rsid w:val="00BA7471"/>
    <w:rsid w:val="00BA7B03"/>
    <w:rsid w:val="00BA7F20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23FD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726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5E79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689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4EC0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1F4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4AF9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147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301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DB8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D5"/>
    <w:rsid w:val="00F309FF"/>
    <w:rsid w:val="00F323BC"/>
    <w:rsid w:val="00F32C9D"/>
    <w:rsid w:val="00F34040"/>
    <w:rsid w:val="00F34614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370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DB8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ED1DB8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Plan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791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Bartek M</cp:lastModifiedBy>
  <cp:revision>13</cp:revision>
  <cp:lastPrinted>2020-10-08T06:09:00Z</cp:lastPrinted>
  <dcterms:created xsi:type="dcterms:W3CDTF">2020-10-07T18:03:00Z</dcterms:created>
  <dcterms:modified xsi:type="dcterms:W3CDTF">2020-10-08T19:22:00Z</dcterms:modified>
</cp:coreProperties>
</file>